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0D2235" w:rsidRDefault="0062371B">
      <w:pPr>
        <w:jc w:val="center"/>
        <w:rPr>
          <w:rFonts w:ascii="Tahoma" w:hAnsi="Tahoma" w:cs="Tahoma"/>
          <w:b/>
          <w:szCs w:val="22"/>
          <w:lang w:val="en-US"/>
        </w:rPr>
      </w:pPr>
      <w:r w:rsidRPr="000355A8">
        <w:rPr>
          <w:rFonts w:ascii="Tahoma" w:hAnsi="Tahoma" w:cs="Tahoma"/>
          <w:b/>
          <w:szCs w:val="22"/>
        </w:rPr>
        <w:t xml:space="preserve">ΠΑΡΑΡΤΗΜΑ </w:t>
      </w:r>
      <w:r w:rsidR="000D2235">
        <w:rPr>
          <w:rFonts w:ascii="Tahoma" w:hAnsi="Tahoma" w:cs="Tahoma"/>
          <w:b/>
          <w:szCs w:val="22"/>
          <w:lang w:val="en-US"/>
        </w:rPr>
        <w:t>IV</w:t>
      </w:r>
      <w:bookmarkStart w:id="0" w:name="_GoBack"/>
      <w:bookmarkEnd w:id="0"/>
    </w:p>
    <w:p w:rsidR="00BB553A" w:rsidRPr="0097249C" w:rsidRDefault="00BB553A">
      <w:pPr>
        <w:jc w:val="center"/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jc w:val="center"/>
        <w:rPr>
          <w:rFonts w:ascii="Tahoma" w:hAnsi="Tahoma" w:cs="Tahoma"/>
          <w:b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για την εξειδίκευση του κριτηρίου αξιολόγησ</w:t>
      </w:r>
      <w:r w:rsidRPr="0097249C">
        <w:rPr>
          <w:rFonts w:ascii="Tahoma" w:hAnsi="Tahoma" w:cs="Tahoma"/>
          <w:b/>
          <w:color w:val="000000"/>
          <w:sz w:val="20"/>
          <w:szCs w:val="20"/>
        </w:rPr>
        <w:t>ης «Εξασφάλιση της προσβασιμότητας</w:t>
      </w:r>
      <w:r w:rsidRPr="0097249C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 στα άτομα  με αναπηρία»</w:t>
      </w: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 w:rsidP="00BB5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Τήρηση των κανόνων για την εξασφάλιση προσβασιμότητας</w:t>
      </w:r>
      <w:r w:rsidRPr="0097249C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στα άτομα  μ</w:t>
      </w:r>
      <w:r w:rsidRPr="0097249C">
        <w:rPr>
          <w:rFonts w:ascii="Tahoma" w:hAnsi="Tahoma" w:cs="Tahoma"/>
          <w:b/>
          <w:sz w:val="20"/>
          <w:szCs w:val="20"/>
        </w:rPr>
        <w:t>ε αναπηρία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Εξετάζεται ο τρόπος με τον οποίο η πράξη/ δράση ικανοποιεί τις απαιτήσεις προσβασιμότητας και τους κανόνες ασφαλείας για όλες τις κατηγορίες ΑμεΑ.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97249C">
        <w:rPr>
          <w:rFonts w:ascii="Tahoma" w:hAnsi="Tahoma" w:cs="Tahoma"/>
          <w:sz w:val="20"/>
          <w:szCs w:val="20"/>
          <w:u w:val="single"/>
        </w:rPr>
        <w:t>συμπεριλαμβ</w:t>
      </w:r>
      <w:proofErr w:type="spellEnd"/>
      <w:r w:rsidRPr="0097249C">
        <w:rPr>
          <w:rFonts w:ascii="Tahoma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ind w:left="357" w:hanging="357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οριζόντιας προσβασιμότητας  (σύνδεση πεζοδρομίου με είσοδο,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προσβάσιμη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(2) πρόβλεψη κατακόρυφης προσβασιμότητας (ανελκυστήρας/</w:t>
      </w:r>
      <w:r w:rsidR="00B170DB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αναβατόριο, κλιμακοστάσιο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χώρων υγιεινής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(4) 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χώρων αναμονής σε περίπτωση κινδύνου    </w:t>
      </w:r>
    </w:p>
    <w:p w:rsidR="0062371B" w:rsidRPr="0097249C" w:rsidRDefault="00FB4E5F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(5)</w:t>
      </w:r>
      <w:r w:rsidRPr="00FB4E5F">
        <w:rPr>
          <w:rFonts w:ascii="Tahoma" w:hAnsi="Tahoma" w:cs="Tahoma"/>
          <w:sz w:val="20"/>
          <w:szCs w:val="20"/>
        </w:rPr>
        <w:tab/>
      </w:r>
      <w:r w:rsidR="0062371B"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(6)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(χαμηλά γκισέ,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οθόνες πληροφοριών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(Γ) Πρόσβαση στις μεταφορές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 πρόβλεψη προσβασιμότητας σταθμών/στάσεων επιβατών (</w:t>
      </w:r>
      <w:r w:rsidRPr="0097249C">
        <w:rPr>
          <w:rFonts w:ascii="Tahoma" w:hAnsi="Tahoma" w:cs="Tahoma"/>
          <w:i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97249C">
        <w:rPr>
          <w:rFonts w:ascii="Tahoma" w:hAnsi="Tahoma" w:cs="Tahoma"/>
          <w:sz w:val="20"/>
          <w:szCs w:val="20"/>
        </w:rPr>
        <w:t>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υγιεινής,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θάλαμοι,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εστίασης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προσβάσιμου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(4)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διαδικασιών (υπηρεσία εξυπηρέτησης ΑμεΑ και ατόμων μειωμένης κινητικότητας, διαδικασίες έκδοσης εισιτηρίων, διαδικασίες εκτάκτων αναγκών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  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δ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lastRenderedPageBreak/>
        <w:t>αμαξιδίου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SMS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/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e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-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mail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97249C">
        <w:rPr>
          <w:rFonts w:ascii="Tahoma" w:hAnsi="Tahoma" w:cs="Tahoma"/>
          <w:sz w:val="20"/>
          <w:szCs w:val="20"/>
        </w:rPr>
        <w:t>Content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διεθνή </w:t>
      </w:r>
      <w:proofErr w:type="spellStart"/>
      <w:r w:rsidRPr="0097249C">
        <w:rPr>
          <w:rFonts w:ascii="Tahoma" w:hAnsi="Tahoma" w:cs="Tahoma"/>
          <w:sz w:val="20"/>
          <w:szCs w:val="20"/>
        </w:rPr>
        <w:t>oργανισμού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World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Wide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Consortium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</w:t>
      </w:r>
      <w:r w:rsidR="00A93B86" w:rsidRPr="0097249C">
        <w:rPr>
          <w:rFonts w:ascii="Tahoma" w:hAnsi="Tahoma" w:cs="Tahoma"/>
          <w:sz w:val="20"/>
          <w:szCs w:val="20"/>
        </w:rPr>
        <w:t>φορητών</w:t>
      </w:r>
      <w:r w:rsidRPr="0097249C">
        <w:rPr>
          <w:rFonts w:ascii="Tahoma" w:hAnsi="Tahoma" w:cs="Tahoma"/>
          <w:sz w:val="20"/>
          <w:szCs w:val="20"/>
        </w:rPr>
        <w:t xml:space="preserve"> συσκευών (πχ. </w:t>
      </w:r>
      <w:proofErr w:type="spellStart"/>
      <w:r w:rsidRPr="0097249C">
        <w:rPr>
          <w:rFonts w:ascii="Tahoma" w:hAnsi="Tahoma" w:cs="Tahoma"/>
          <w:sz w:val="20"/>
          <w:szCs w:val="20"/>
        </w:rPr>
        <w:t>wearables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249C">
        <w:rPr>
          <w:rFonts w:ascii="Tahoma" w:hAnsi="Tahoma" w:cs="Tahoma"/>
          <w:sz w:val="20"/>
          <w:szCs w:val="20"/>
        </w:rPr>
        <w:t>tablets</w:t>
      </w:r>
      <w:proofErr w:type="spellEnd"/>
      <w:r w:rsidRPr="0097249C">
        <w:rPr>
          <w:rFonts w:ascii="Tahoma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97249C">
        <w:rPr>
          <w:rFonts w:ascii="Tahoma" w:hAnsi="Tahoma" w:cs="Tahoma"/>
          <w:sz w:val="20"/>
          <w:szCs w:val="20"/>
        </w:rPr>
        <w:t>Mobile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Best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Practices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1.0)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σε περίπτωση λογισμικού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>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Authoring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Tool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(π.χ. αναγνώστες οθόνης, ειδικοί διακόπτες και συστήματα αλληλεπίδρασης, μεγεθυντές οθόνης).</w:t>
      </w:r>
    </w:p>
    <w:p w:rsidR="00B170DB" w:rsidRPr="0097249C" w:rsidRDefault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0C10C9" w:rsidRPr="0097249C" w:rsidRDefault="001B3188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(ΣΤ) Πρόσβαση στην πληροφορία-Π</w:t>
      </w:r>
      <w:r w:rsidR="000C10C9" w:rsidRPr="0097249C">
        <w:rPr>
          <w:rFonts w:ascii="Tahoma" w:hAnsi="Tahoma" w:cs="Tahoma"/>
          <w:sz w:val="20"/>
          <w:szCs w:val="20"/>
        </w:rPr>
        <w:t xml:space="preserve">ληροφόρηση 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μορφών διάδοσης πληροφορίας - πληροφόρησης (</w:t>
      </w:r>
      <w:r w:rsidR="001B3188">
        <w:rPr>
          <w:rFonts w:ascii="Tahoma" w:hAnsi="Tahoma" w:cs="Tahoma"/>
          <w:sz w:val="20"/>
          <w:szCs w:val="20"/>
        </w:rPr>
        <w:t xml:space="preserve">όπως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0C10C9" w:rsidRPr="0097249C" w:rsidRDefault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Σχετικό θεσμικό πλαίσιο και πρότυπα  για την προσβασιμότητα σε ΑμεΑ</w:t>
      </w: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Οι παρακάτω αναφορές αφορούν στο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βασικό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ειδικό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62371B" w:rsidRPr="0097249C" w:rsidRDefault="0062371B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62371B" w:rsidRPr="0097249C" w:rsidRDefault="0062371B">
      <w:pPr>
        <w:autoSpaceDE w:val="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62371B" w:rsidRPr="0097249C" w:rsidRDefault="0062371B" w:rsidP="00D361BA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Α.1.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 w:rsidP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lastRenderedPageBreak/>
        <w:t xml:space="preserve">Α.2. Ν. 4067/2012 ΦΕΚ 79 Α’ “ΝΟΚ” </w:t>
      </w:r>
      <w:r w:rsidRPr="0097249C">
        <w:rPr>
          <w:rFonts w:ascii="Tahoma" w:hAnsi="Tahoma" w:cs="Tahoma"/>
          <w:sz w:val="20"/>
          <w:szCs w:val="20"/>
        </w:rPr>
        <w:t>και</w:t>
      </w:r>
      <w:r w:rsidR="00D361BA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 </w:t>
      </w:r>
      <w:r w:rsidR="00D361BA" w:rsidRPr="0097249C">
        <w:rPr>
          <w:rFonts w:ascii="Tahoma" w:hAnsi="Tahoma" w:cs="Tahoma"/>
          <w:sz w:val="20"/>
          <w:szCs w:val="20"/>
        </w:rPr>
        <w:t xml:space="preserve">σχετικές εγκύκλιοι ΥΠΕΚΑ: Εγκύκλιος 9 με Α.Π.οικ.29467/13.06.2012 “Διευκρινίσεις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Α.Π.οικ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ΑμεΑ/εμποδιζόμενων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62371B" w:rsidRPr="0097249C" w:rsidRDefault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Α.3. </w:t>
      </w:r>
      <w:r w:rsidR="0062371B" w:rsidRPr="0097249C">
        <w:rPr>
          <w:rFonts w:ascii="Tahoma" w:hAnsi="Tahoma" w:cs="Tahoma"/>
          <w:i/>
          <w:sz w:val="20"/>
          <w:szCs w:val="20"/>
        </w:rPr>
        <w:t>Οδηγίες Σχεδιασμού ΥΠΕΚΑ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Α.4. Α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πόφαση ΥΠΕΚΑ 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Α.5.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62371B" w:rsidRPr="0097249C" w:rsidRDefault="00D361BA">
      <w:pPr>
        <w:autoSpaceDE w:val="0"/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Α.6.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Αριθμ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αδειοδότησης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Β.1.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Β.2. Ν. 4067/2012 ΦΕΚ 79 Α’ “ΝΟΚ” και Οδηγίες Σχεδιασμού ΥΠΕΚΑ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>(Γ) Πρόσβαση στις μεταφορές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Γ.2.  </w:t>
      </w:r>
      <w:r w:rsidRPr="0097249C">
        <w:rPr>
          <w:rFonts w:ascii="Tahoma" w:hAnsi="Tahoma" w:cs="Tahoma"/>
          <w:bCs/>
          <w:i/>
          <w:sz w:val="20"/>
          <w:szCs w:val="20"/>
        </w:rPr>
        <w:t xml:space="preserve">Κανονισμός (EE) με αρ. 1300/2014 της 18ης Νοεμβρίου 2014, σχετικά με τις τεχνικές προδιαγραφές </w:t>
      </w:r>
      <w:proofErr w:type="spellStart"/>
      <w:r w:rsidRPr="0097249C">
        <w:rPr>
          <w:rFonts w:ascii="Tahoma" w:hAnsi="Tahoma" w:cs="Tahoma"/>
          <w:bCs/>
          <w:i/>
          <w:sz w:val="20"/>
          <w:szCs w:val="20"/>
        </w:rPr>
        <w:t>διαλειτουργικότητας</w:t>
      </w:r>
      <w:proofErr w:type="spellEnd"/>
      <w:r w:rsidRPr="0097249C">
        <w:rPr>
          <w:rFonts w:ascii="Tahoma" w:hAnsi="Tahoma" w:cs="Tahoma"/>
          <w:bCs/>
          <w:i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Γ.3.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Γ.4. Ν. 4067/2012 ΦΕΚ 79 Α’ “ΝΟΚ” </w:t>
      </w:r>
    </w:p>
    <w:p w:rsidR="0062371B" w:rsidRPr="0097249C" w:rsidRDefault="007B45BF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Γ.5.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 Οδηγίες Σχεδιασμού ΥΠΕΚΑ  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Δ.1.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Δ.2. Πρότυπο ΕΛΟΤ 1439 “Οργανισμός φιλικός σε πολίτες με αναπηρία –Απαιτήσεις και συστάσεις”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 (Ε) Πρόσβαση στα ηλεκτρονικά περιβάλλοντα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Ε.2. </w:t>
      </w:r>
      <w:r w:rsidRPr="0097249C">
        <w:rPr>
          <w:rFonts w:ascii="Tahoma" w:eastAsia="Calibri" w:hAnsi="Tahoma" w:cs="Tahoma"/>
          <w:i/>
          <w:sz w:val="20"/>
          <w:szCs w:val="20"/>
        </w:rPr>
        <w:t>N. 3979/2011 ΦΕΚ 138 Α’ “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>Για την ηλεκτρονική διακυβέρνηση και λοιπές διατάξεις”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color w:val="000000"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Ε.3. </w:t>
      </w:r>
      <w:r w:rsidRPr="0097249C">
        <w:rPr>
          <w:rFonts w:ascii="Tahoma" w:eastAsia="Calibri" w:hAnsi="Tahoma" w:cs="Tahoma"/>
          <w:i/>
          <w:sz w:val="20"/>
          <w:szCs w:val="20"/>
        </w:rPr>
        <w:t>Αριθ. ΥΑΠ/Φ.40.4/1/989/2012 ΦΕΚ 1301 Β’ “Κύρωση Πλαισίου Παροχής Υπηρεσιών Ηλεκτρονικής Διακυβέρνησης</w:t>
      </w:r>
      <w:r w:rsidRPr="0097249C">
        <w:rPr>
          <w:rFonts w:ascii="Tahoma" w:eastAsia="Calibri" w:hAnsi="Tahoma" w:cs="Tahoma"/>
          <w:sz w:val="20"/>
          <w:szCs w:val="20"/>
        </w:rPr>
        <w:t>”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Ε.4. Οδηγίες για την Προσβασιμότητα του Περιεχομένου του Ιστού WCAG 2.0 (</w:t>
      </w:r>
      <w:hyperlink r:id="rId9" w:history="1">
        <w:r w:rsidRPr="0097249C">
          <w:rPr>
            <w:rStyle w:val="-"/>
            <w:rFonts w:ascii="Tahoma" w:eastAsia="Calibri" w:hAnsi="Tahoma" w:cs="Tahoma"/>
            <w:i/>
            <w:iCs/>
            <w:sz w:val="20"/>
            <w:szCs w:val="20"/>
          </w:rPr>
          <w:t>http://www.w3c.gr/wai/translations/wcag20.html</w:t>
        </w:r>
      </w:hyperlink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)  </w:t>
      </w:r>
    </w:p>
    <w:p w:rsidR="0062371B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lastRenderedPageBreak/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User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Agents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UAAG 2.0 (http://www.w3.org/TR/UAAG20/ - Αγγλικά)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Ε.7. Οδηγίες Προσβασιμότητας για Συγγραφή Περιεχομένου Ιστού ΑΤAG 2.0 (http://www.w3.org/TR/ATAG20/ - Αγγλικά)</w:t>
      </w:r>
    </w:p>
    <w:p w:rsidR="0062371B" w:rsidRPr="0097249C" w:rsidRDefault="0062371B">
      <w:pPr>
        <w:autoSpaceDE w:val="0"/>
        <w:spacing w:after="240"/>
        <w:rPr>
          <w:rFonts w:ascii="Tahoma" w:hAnsi="Tahoma" w:cs="Tahoma"/>
          <w:i/>
          <w:color w:val="000000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(ΣΤ) Πρόσβαση στην </w:t>
      </w:r>
      <w:r w:rsidR="000C10C9" w:rsidRPr="0097249C">
        <w:rPr>
          <w:rFonts w:ascii="Tahoma" w:eastAsia="Arial Narrow" w:hAnsi="Tahoma" w:cs="Tahoma"/>
          <w:sz w:val="20"/>
          <w:szCs w:val="20"/>
          <w:u w:val="single"/>
        </w:rPr>
        <w:t>πληροφορία-</w:t>
      </w:r>
      <w:r w:rsidR="001B3188">
        <w:rPr>
          <w:rFonts w:ascii="Tahoma" w:hAnsi="Tahoma" w:cs="Tahoma"/>
          <w:sz w:val="20"/>
          <w:szCs w:val="20"/>
          <w:u w:val="single"/>
        </w:rPr>
        <w:t>Π</w:t>
      </w:r>
      <w:r w:rsidRPr="0097249C">
        <w:rPr>
          <w:rFonts w:ascii="Tahoma" w:hAnsi="Tahoma" w:cs="Tahoma"/>
          <w:sz w:val="20"/>
          <w:szCs w:val="20"/>
          <w:u w:val="single"/>
        </w:rPr>
        <w:t>ληροφόρηση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ΣΤ.1.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</w:t>
      </w:r>
      <w:r w:rsidR="00D361BA" w:rsidRPr="0097249C">
        <w:rPr>
          <w:rFonts w:ascii="Tahoma" w:eastAsia="Calibri" w:hAnsi="Tahoma" w:cs="Tahoma"/>
          <w:i/>
          <w:iCs/>
          <w:sz w:val="20"/>
          <w:szCs w:val="20"/>
        </w:rPr>
        <w:t xml:space="preserve">ης 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sectPr w:rsidR="0062371B" w:rsidRPr="0097249C" w:rsidSect="00BB553A">
      <w:footerReference w:type="default" r:id="rId10"/>
      <w:pgSz w:w="11906" w:h="16838"/>
      <w:pgMar w:top="1021" w:right="991" w:bottom="1247" w:left="993" w:header="720" w:footer="38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CC" w:rsidRDefault="00B175CC">
      <w:pPr>
        <w:spacing w:before="0"/>
      </w:pPr>
      <w:r>
        <w:separator/>
      </w:r>
    </w:p>
  </w:endnote>
  <w:endnote w:type="continuationSeparator" w:id="0">
    <w:p w:rsidR="00B175CC" w:rsidRDefault="00B175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8"/>
      <w:gridCol w:w="3275"/>
      <w:gridCol w:w="2850"/>
      <w:gridCol w:w="3089"/>
      <w:gridCol w:w="656"/>
      <w:gridCol w:w="53"/>
    </w:tblGrid>
    <w:tr w:rsidR="0062371B" w:rsidTr="00597926">
      <w:trPr>
        <w:gridBefore w:val="1"/>
        <w:wBefore w:w="108" w:type="dxa"/>
      </w:trPr>
      <w:tc>
        <w:tcPr>
          <w:tcW w:w="9214" w:type="dxa"/>
          <w:gridSpan w:val="3"/>
          <w:shd w:val="clear" w:color="auto" w:fill="DDDDDD"/>
          <w:vAlign w:val="center"/>
        </w:tcPr>
        <w:p w:rsidR="0062371B" w:rsidRPr="00BB553A" w:rsidRDefault="00BB553A">
          <w:pPr>
            <w:pStyle w:val="ab"/>
            <w:snapToGrid w:val="0"/>
            <w:rPr>
              <w:lang w:val="el-GR"/>
            </w:rPr>
          </w:pPr>
          <w:r>
            <w:rPr>
              <w:lang w:val="el-GR"/>
            </w:rPr>
            <w:t>ΠΑΡΑΡΤΗΜΑ ΙΙ - Προσβασιμότητα ΑΜΕΑ</w:t>
          </w:r>
        </w:p>
      </w:tc>
      <w:tc>
        <w:tcPr>
          <w:tcW w:w="709" w:type="dxa"/>
          <w:gridSpan w:val="2"/>
          <w:shd w:val="clear" w:color="auto" w:fill="990000"/>
        </w:tcPr>
        <w:p w:rsidR="0062371B" w:rsidRPr="00BB553A" w:rsidRDefault="0062371B">
          <w:pPr>
            <w:pStyle w:val="ab"/>
            <w:jc w:val="center"/>
            <w:rPr>
              <w:lang w:val="el-GR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D2235">
            <w:rPr>
              <w:noProof/>
            </w:rPr>
            <w:t>1</w:t>
          </w:r>
          <w:r>
            <w:fldChar w:fldCharType="end"/>
          </w:r>
        </w:p>
      </w:tc>
    </w:tr>
    <w:tr w:rsidR="00597926" w:rsidRPr="00C54013" w:rsidTr="0059251D">
      <w:tblPrEx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After w:val="1"/>
        <w:wAfter w:w="53" w:type="dxa"/>
        <w:jc w:val="center"/>
      </w:trPr>
      <w:tc>
        <w:tcPr>
          <w:tcW w:w="3383" w:type="dxa"/>
          <w:gridSpan w:val="2"/>
          <w:shd w:val="clear" w:color="auto" w:fill="auto"/>
        </w:tcPr>
        <w:p w:rsidR="00597926" w:rsidRPr="00606468" w:rsidRDefault="00597926" w:rsidP="003C660C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</w:p>
      </w:tc>
      <w:tc>
        <w:tcPr>
          <w:tcW w:w="2850" w:type="dxa"/>
          <w:shd w:val="clear" w:color="auto" w:fill="auto"/>
          <w:vAlign w:val="center"/>
        </w:tcPr>
        <w:p w:rsidR="00597926" w:rsidRPr="002B3652" w:rsidRDefault="00597926" w:rsidP="00597926">
          <w:pPr>
            <w:spacing w:before="0"/>
            <w:rPr>
              <w:rFonts w:ascii="Tahoma" w:hAnsi="Tahoma" w:cs="Tahoma"/>
              <w:bCs/>
              <w:sz w:val="16"/>
              <w:szCs w:val="16"/>
              <w:lang w:val="en-US"/>
            </w:rPr>
          </w:pPr>
        </w:p>
      </w:tc>
      <w:tc>
        <w:tcPr>
          <w:tcW w:w="3745" w:type="dxa"/>
          <w:gridSpan w:val="2"/>
          <w:shd w:val="clear" w:color="auto" w:fill="auto"/>
          <w:vAlign w:val="center"/>
        </w:tcPr>
        <w:p w:rsidR="00597926" w:rsidRPr="00C54013" w:rsidRDefault="00597926" w:rsidP="003C660C">
          <w:pPr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  <w:lang w:eastAsia="el-GR"/>
            </w:rPr>
            <w:drawing>
              <wp:inline distT="0" distB="0" distL="0" distR="0" wp14:anchorId="4A3D3FC0" wp14:editId="2AC3769A">
                <wp:extent cx="781050" cy="470325"/>
                <wp:effectExtent l="0" t="0" r="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371B" w:rsidRDefault="0062371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CC" w:rsidRDefault="00B175CC">
      <w:pPr>
        <w:spacing w:before="0"/>
      </w:pPr>
      <w:r>
        <w:separator/>
      </w:r>
    </w:p>
  </w:footnote>
  <w:footnote w:type="continuationSeparator" w:id="0">
    <w:p w:rsidR="00B175CC" w:rsidRDefault="00B175C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sz w:val="14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52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sz w:val="14"/>
      </w:rPr>
    </w:lvl>
  </w:abstractNum>
  <w:abstractNum w:abstractNumId="6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38"/>
    <w:lvl w:ilvl="0">
      <w:start w:val="1"/>
      <w:numFmt w:val="bullet"/>
      <w:pStyle w:val="10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47"/>
    <w:rsid w:val="00026741"/>
    <w:rsid w:val="000355A8"/>
    <w:rsid w:val="000C10C9"/>
    <w:rsid w:val="000D2235"/>
    <w:rsid w:val="001B3188"/>
    <w:rsid w:val="002B3652"/>
    <w:rsid w:val="002D53F1"/>
    <w:rsid w:val="0059251D"/>
    <w:rsid w:val="00597926"/>
    <w:rsid w:val="005C7287"/>
    <w:rsid w:val="00606468"/>
    <w:rsid w:val="0062371B"/>
    <w:rsid w:val="006A4DEC"/>
    <w:rsid w:val="007B45BF"/>
    <w:rsid w:val="0097249C"/>
    <w:rsid w:val="00A93B86"/>
    <w:rsid w:val="00B170DB"/>
    <w:rsid w:val="00B175CC"/>
    <w:rsid w:val="00BB553A"/>
    <w:rsid w:val="00C85F47"/>
    <w:rsid w:val="00C94DED"/>
    <w:rsid w:val="00CB5866"/>
    <w:rsid w:val="00D208DA"/>
    <w:rsid w:val="00D361BA"/>
    <w:rsid w:val="00E226EB"/>
    <w:rsid w:val="00EE6574"/>
    <w:rsid w:val="00EF10D0"/>
    <w:rsid w:val="00FA7522"/>
    <w:rsid w:val="00F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3c.gr/wai/translations/wcag20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F7CB0-CC2C-4F51-A9AC-08790292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1614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10312</CharactersWithSpaces>
  <SharedDoc>false</SharedDoc>
  <HLinks>
    <vt:vector size="24" baseType="variant">
      <vt:variant>
        <vt:i4>4194323</vt:i4>
      </vt:variant>
      <vt:variant>
        <vt:i4>9</vt:i4>
      </vt:variant>
      <vt:variant>
        <vt:i4>0</vt:i4>
      </vt:variant>
      <vt:variant>
        <vt:i4>5</vt:i4>
      </vt:variant>
      <vt:variant>
        <vt:lpwstr>http://www.w3.org/TR/ATAG20/</vt:lpwstr>
      </vt:variant>
      <vt:variant>
        <vt:lpwstr/>
      </vt:variant>
      <vt:variant>
        <vt:i4>5505030</vt:i4>
      </vt:variant>
      <vt:variant>
        <vt:i4>6</vt:i4>
      </vt:variant>
      <vt:variant>
        <vt:i4>0</vt:i4>
      </vt:variant>
      <vt:variant>
        <vt:i4>5</vt:i4>
      </vt:variant>
      <vt:variant>
        <vt:lpwstr>http://www.w3.org/TR/UAAG20/</vt:lpwstr>
      </vt:variant>
      <vt:variant>
        <vt:lpwstr/>
      </vt:variant>
      <vt:variant>
        <vt:i4>6488113</vt:i4>
      </vt:variant>
      <vt:variant>
        <vt:i4>3</vt:i4>
      </vt:variant>
      <vt:variant>
        <vt:i4>0</vt:i4>
      </vt:variant>
      <vt:variant>
        <vt:i4>5</vt:i4>
      </vt:variant>
      <vt:variant>
        <vt:lpwstr>http://www.w3.org/TR/mobile-bp/</vt:lpwstr>
      </vt:variant>
      <vt:variant>
        <vt:lpwstr/>
      </vt:variant>
      <vt:variant>
        <vt:i4>3342399</vt:i4>
      </vt:variant>
      <vt:variant>
        <vt:i4>0</vt:i4>
      </vt:variant>
      <vt:variant>
        <vt:i4>0</vt:i4>
      </vt:variant>
      <vt:variant>
        <vt:i4>5</vt:i4>
      </vt:variant>
      <vt:variant>
        <vt:lpwstr>http://www.w3c.gr/wai/translations/wcag20.html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g1</cp:lastModifiedBy>
  <cp:revision>7</cp:revision>
  <cp:lastPrinted>2015-04-30T07:56:00Z</cp:lastPrinted>
  <dcterms:created xsi:type="dcterms:W3CDTF">2015-06-23T13:41:00Z</dcterms:created>
  <dcterms:modified xsi:type="dcterms:W3CDTF">2019-12-19T11:18:00Z</dcterms:modified>
</cp:coreProperties>
</file>